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2A47F" w14:textId="77777777" w:rsidR="003A0AD4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b/>
          <w:sz w:val="24"/>
        </w:rPr>
      </w:pPr>
      <w:r w:rsidRPr="009829B8">
        <w:rPr>
          <w:b/>
          <w:sz w:val="24"/>
        </w:rPr>
        <w:t>LISTA DE VERIFICAÇÃO</w:t>
      </w:r>
    </w:p>
    <w:p w14:paraId="507159F3" w14:textId="77777777" w:rsidR="00B27C39" w:rsidRPr="009829B8" w:rsidRDefault="00B27C39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b/>
          <w:sz w:val="24"/>
        </w:rPr>
      </w:pPr>
    </w:p>
    <w:p w14:paraId="6EAD7AC5" w14:textId="77777777" w:rsidR="003A0AD4" w:rsidRDefault="003A0AD4" w:rsidP="00B27C3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both"/>
        <w:rPr>
          <w:b/>
        </w:rPr>
      </w:pPr>
      <w:r>
        <w:rPr>
          <w:b/>
        </w:rPr>
        <w:t>PROCESSO ADM.:______/________.</w:t>
      </w:r>
    </w:p>
    <w:p w14:paraId="378B103E" w14:textId="5BF4AAAD" w:rsidR="003A0AD4" w:rsidRDefault="00764604" w:rsidP="00C32DDA">
      <w:pPr>
        <w:widowControl w:val="0"/>
        <w:spacing w:line="360" w:lineRule="auto"/>
        <w:jc w:val="both"/>
        <w:rPr>
          <w:b/>
        </w:rPr>
      </w:pPr>
      <w:r>
        <w:rPr>
          <w:b/>
        </w:rPr>
        <w:t xml:space="preserve">OBJETO: </w:t>
      </w:r>
      <w:r w:rsidR="00197930" w:rsidRPr="00197930">
        <w:rPr>
          <w:rFonts w:ascii="Arial" w:hAnsi="Arial" w:cs="Arial"/>
          <w:b/>
        </w:rPr>
        <w:t xml:space="preserve">CONTRATAÇÃO DE </w:t>
      </w:r>
      <w:r w:rsidR="00311F3B" w:rsidRPr="00311F3B">
        <w:rPr>
          <w:rFonts w:ascii="Arial" w:hAnsi="Arial" w:cs="Arial"/>
          <w:b/>
        </w:rPr>
        <w:t xml:space="preserve">EMPRESA </w:t>
      </w:r>
      <w:r w:rsidR="003149B2" w:rsidRPr="003149B2">
        <w:rPr>
          <w:rFonts w:eastAsia="Merriweather"/>
          <w:b/>
        </w:rPr>
        <w:t>PRESTAÇÃO DE SERVIÇO DE MAESTRO PARA CORAL PARA EXECUÇÃO DE AULAS NOS PROJETOS DE CORAIS</w:t>
      </w:r>
      <w:r w:rsidR="003149B2">
        <w:rPr>
          <w:rFonts w:eastAsia="Merriweather"/>
          <w:b/>
        </w:rPr>
        <w:t>,</w:t>
      </w:r>
      <w:r w:rsidR="003149B2" w:rsidRPr="003149B2">
        <w:rPr>
          <w:rFonts w:eastAsia="Merriweather"/>
          <w:b/>
        </w:rPr>
        <w:t xml:space="preserve"> </w:t>
      </w:r>
      <w:r w:rsidR="00336089">
        <w:rPr>
          <w:rFonts w:eastAsia="Merriweather"/>
          <w:b/>
        </w:rPr>
        <w:t>PARA</w:t>
      </w:r>
      <w:r w:rsidR="00336089" w:rsidRPr="00336089">
        <w:rPr>
          <w:rFonts w:eastAsia="Merriweather"/>
          <w:b/>
        </w:rPr>
        <w:t xml:space="preserve"> </w:t>
      </w:r>
      <w:r w:rsidR="004665C9">
        <w:rPr>
          <w:rFonts w:ascii="Arial" w:hAnsi="Arial" w:cs="Arial"/>
          <w:b/>
        </w:rPr>
        <w:t>ATENDER A DEMANDA DA SECRETARIA DE EDUCAÇÃO, CULTURA E ESPORTES</w:t>
      </w:r>
      <w:r w:rsidR="00625E37">
        <w:rPr>
          <w:rFonts w:ascii="Arial" w:hAnsi="Arial" w:cs="Arial"/>
          <w:b/>
        </w:rPr>
        <w:t xml:space="preserve"> DO </w:t>
      </w:r>
      <w:r w:rsidR="00197930">
        <w:rPr>
          <w:rFonts w:ascii="Arial" w:hAnsi="Arial" w:cs="Arial"/>
          <w:b/>
        </w:rPr>
        <w:t>MUNICÍPIO DE BANDEIRANTES/PR</w:t>
      </w:r>
      <w:r w:rsidR="00C32DDA">
        <w:rPr>
          <w:rFonts w:ascii="Arial" w:hAnsi="Arial" w:cs="Arial"/>
          <w:b/>
        </w:rPr>
        <w:t>.</w:t>
      </w:r>
    </w:p>
    <w:tbl>
      <w:tblPr>
        <w:tblW w:w="9700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52"/>
        <w:gridCol w:w="2667"/>
        <w:gridCol w:w="2081"/>
      </w:tblGrid>
      <w:tr w:rsidR="003A0AD4" w14:paraId="00AB1FDF" w14:textId="77777777" w:rsidTr="005B406A">
        <w:tc>
          <w:tcPr>
            <w:tcW w:w="4952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03951" w14:textId="77777777" w:rsidR="003A0AD4" w:rsidRDefault="003A0AD4" w:rsidP="005B406A">
            <w:pPr>
              <w:widowControl w:val="0"/>
              <w:ind w:hanging="2"/>
              <w:jc w:val="both"/>
            </w:pPr>
            <w:r>
              <w:rPr>
                <w:b/>
              </w:rPr>
              <w:t>VERIFICAÇÃO COMUM A TODAS AS CONTRATAÇÕES</w:t>
            </w:r>
          </w:p>
        </w:tc>
        <w:tc>
          <w:tcPr>
            <w:tcW w:w="2667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3A633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Atende plenamente a exigência?</w:t>
            </w:r>
          </w:p>
        </w:tc>
        <w:tc>
          <w:tcPr>
            <w:tcW w:w="2081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BE132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Indicação do local do processo em que foi atendida a exigência (doc./ fls.)</w:t>
            </w:r>
          </w:p>
        </w:tc>
      </w:tr>
      <w:tr w:rsidR="003A0AD4" w14:paraId="56F5DECB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2664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</w:p>
          <w:p w14:paraId="514AC1C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1. Houve abertura de processo administrativo?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9E57C" w14:textId="06D725AF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197930">
              <w:t>X</w:t>
            </w:r>
            <w:proofErr w:type="gramEnd"/>
            <w:r>
              <w:t xml:space="preserve">   ) Sim</w:t>
            </w:r>
          </w:p>
          <w:p w14:paraId="7CE5A43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10DA51A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AAAC4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74F98216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0F76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2. Foi adotada a forma eletrônica para o processo administrativo ou, caso adotada forma em papel, houve a devida justificativa?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0D6BB" w14:textId="06CD4BC5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197930">
              <w:t>X</w:t>
            </w:r>
            <w:proofErr w:type="gramEnd"/>
            <w:r>
              <w:t xml:space="preserve">   ) Sim</w:t>
            </w:r>
          </w:p>
          <w:p w14:paraId="47CA9E5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32A8591" w14:textId="0CE089F4" w:rsidR="003A0AD4" w:rsidRDefault="003A0AD4" w:rsidP="001979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 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2EA76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13C2987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0824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3. A autoridade competente designou os agentes públicos responsáveis pelo desempenho das funções essenciais à contratação?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384A2" w14:textId="62E12204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C32DDA">
              <w:t>X</w:t>
            </w:r>
            <w:proofErr w:type="gramEnd"/>
            <w:r>
              <w:t xml:space="preserve">  ) Sim</w:t>
            </w:r>
          </w:p>
          <w:p w14:paraId="675431B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40309E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08C89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15198309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1FE0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4. Foi certificado o atendimento do princípio da segregação de funções?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A3DA9" w14:textId="2643786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32DDA">
              <w:t>X</w:t>
            </w:r>
            <w:proofErr w:type="gramEnd"/>
            <w:r>
              <w:t xml:space="preserve">  ) Sim</w:t>
            </w:r>
          </w:p>
          <w:p w14:paraId="702C594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706AE82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98393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8E43C8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4A19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5. Consta documento de formalização de demanda?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74BD0" w14:textId="29E8DDFE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32DDA">
              <w:t>X</w:t>
            </w:r>
            <w:proofErr w:type="gramEnd"/>
            <w:r>
              <w:t xml:space="preserve">   ) Sim</w:t>
            </w:r>
          </w:p>
          <w:p w14:paraId="03A4220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AB9907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770E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5F8924B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3716B" w14:textId="38DA834E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6. Foi certificado que objeto da contratação está contemplado no Plano de Contratações Anual? </w:t>
            </w:r>
            <w:r w:rsidR="006F4AB3" w:rsidRPr="006F4AB3">
              <w:rPr>
                <w:vertAlign w:val="superscript"/>
              </w:rPr>
              <w:t>1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2F64E" w14:textId="4C5C9014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197930">
              <w:t xml:space="preserve"> </w:t>
            </w:r>
            <w:r w:rsidR="00701728">
              <w:t>X</w:t>
            </w:r>
            <w:r>
              <w:t xml:space="preserve">  ) Sim</w:t>
            </w:r>
          </w:p>
          <w:p w14:paraId="6DBFDF68" w14:textId="56B389E6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74EA8726" w14:textId="3167F62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FAC12" w14:textId="124C1E0F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169937E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1D20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7. Foi certificado que objeto da contratação está compatível com a Lei de Diretrizes Orçamentárias?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318B4" w14:textId="5963D5FA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197930">
              <w:t>X</w:t>
            </w:r>
            <w:proofErr w:type="gramEnd"/>
            <w:r>
              <w:t xml:space="preserve">   ) Sim</w:t>
            </w:r>
          </w:p>
          <w:p w14:paraId="15079A25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5FB12E85" w14:textId="03EB96A2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27D2F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8D9F690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1C1B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8. Há Estudo Técnico Preliminar?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0DFBF" w14:textId="7FFE7913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197930">
              <w:t>X</w:t>
            </w:r>
            <w:proofErr w:type="gramEnd"/>
            <w:r>
              <w:t xml:space="preserve">   ) Sim</w:t>
            </w:r>
          </w:p>
          <w:p w14:paraId="7244758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75EBA41" w14:textId="5846C11D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C1839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513E4D71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49A1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9. O Estudo Técnico Preliminar contempla ao menos a descrição da necessidade, a estimativa do quantitativo, a estimativa do valor, a manifestação sobre o parcelamento e a manifestação sobre a viabilidade da contratação?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89C3A" w14:textId="2D6B6794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197930">
              <w:t>X</w:t>
            </w:r>
            <w:proofErr w:type="gramEnd"/>
            <w:r>
              <w:t xml:space="preserve">   ) Sim</w:t>
            </w:r>
          </w:p>
          <w:p w14:paraId="77FE538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72D768FC" w14:textId="5ACF7855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390F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218ECE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DDAD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10. Há Análise de Riscos?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14E70" w14:textId="1C050DF4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6F4AB3">
              <w:t>X</w:t>
            </w:r>
            <w:proofErr w:type="gramEnd"/>
            <w:r>
              <w:t xml:space="preserve">   ) Sim</w:t>
            </w:r>
          </w:p>
          <w:p w14:paraId="1E9ADA7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lastRenderedPageBreak/>
              <w:t xml:space="preserve">(  </w:t>
            </w:r>
            <w:proofErr w:type="gramEnd"/>
            <w:r>
              <w:t xml:space="preserve">   ) Não</w:t>
            </w:r>
          </w:p>
          <w:p w14:paraId="35BC7893" w14:textId="08F515EC" w:rsidR="003A0AD4" w:rsidRDefault="003A0AD4" w:rsidP="006F4AB3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A7BB7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EA579F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62AF3" w14:textId="3D56C5C4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11. Consta justificativa para a ausência dos itens não obrigatórios dos Estudos Técnicos Preliminares?</w:t>
            </w:r>
            <w:r w:rsidR="006F4AB3" w:rsidRPr="006F4AB3">
              <w:rPr>
                <w:vertAlign w:val="superscript"/>
              </w:rPr>
              <w:t>2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A608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7985167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1BCD39E" w14:textId="0BDFE639" w:rsidR="003A0AD4" w:rsidRDefault="003A0AD4" w:rsidP="00197930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32DDA">
              <w:t>X</w:t>
            </w:r>
            <w:proofErr w:type="gramEnd"/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F00FB" w14:textId="0B68AB95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3EE65A56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424C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12. Houve manifestação justificando as exigências de práticas e/ou critérios de sustentabilidade ou sua dispensa no caso concreto?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5089E" w14:textId="64483B8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197930">
              <w:t>X</w:t>
            </w:r>
            <w:proofErr w:type="gramEnd"/>
            <w:r>
              <w:t xml:space="preserve">   ) Sim</w:t>
            </w:r>
          </w:p>
          <w:p w14:paraId="0568732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1315C21C" w14:textId="6A7E5716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46F15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72D662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469B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13. Há termo de referência?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7539C" w14:textId="175F4021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C32DDA">
              <w:t>X</w:t>
            </w:r>
            <w:proofErr w:type="gramEnd"/>
            <w:r>
              <w:t xml:space="preserve">    ) Sim</w:t>
            </w:r>
          </w:p>
          <w:p w14:paraId="744F7D3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884406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7DF46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7D21C75A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5E653" w14:textId="67FD198A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14. Foi certificada a utilização do Sistema TR Digital ou o atendimento das regras e </w:t>
            </w:r>
            <w:r w:rsidR="006F4AB3">
              <w:t>procedimentos da IN ME 81/2022?</w:t>
            </w:r>
            <w:r w:rsidR="006F4AB3" w:rsidRPr="006F4AB3">
              <w:rPr>
                <w:vertAlign w:val="superscript"/>
              </w:rPr>
              <w:t>3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1E26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54678AF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34B281C" w14:textId="3981BCF1" w:rsidR="003A0AD4" w:rsidRDefault="003A0AD4" w:rsidP="00197930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C32DDA">
              <w:t>X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E6FC0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728D273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9C727" w14:textId="173B4740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15. Foi certificada a utilização de modelos de minutas padronizados de Termos de Referência da Advocacia-Geral União, ou as contidas no catálogo eletrônico de padronização, ou houve justificativa para sua não utilização?</w:t>
            </w:r>
            <w:r w:rsidR="00690CBC" w:rsidRPr="00690CBC">
              <w:rPr>
                <w:vertAlign w:val="superscript"/>
              </w:rPr>
              <w:t>4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9D59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64D40B6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35C71AF5" w14:textId="7B623426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32DDA">
              <w:t>X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1F1FC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22A0E936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72F1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16. Sendo adotado modelo padronizado de termo de referência, foram justificadas e destacadas visualmente, no processo, eventuais alterações?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58C32" w14:textId="01779124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32DDA">
              <w:t>X</w:t>
            </w:r>
            <w:proofErr w:type="gramEnd"/>
            <w:r>
              <w:t xml:space="preserve">   ) Sim</w:t>
            </w:r>
          </w:p>
          <w:p w14:paraId="65203F0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11E692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5AC54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B7386A5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F762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17. Foi certificado que o TR está alinhado com o Plano Anual de Contratações e com o Plano Diretor de Logística Sustentável, além de outros instrumentos de planejamento da Administração?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4EFEA" w14:textId="413A3CB9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C32DDA">
              <w:t>X</w:t>
            </w:r>
            <w:proofErr w:type="gramEnd"/>
            <w:r>
              <w:t xml:space="preserve">   ) Sim</w:t>
            </w:r>
          </w:p>
          <w:p w14:paraId="4474C8D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F4A8C7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C9F2D" w14:textId="6BF95FB3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2E2863C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1472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18. O TR contempla definição do objeto, fundamentação da contratação, descrição da solução, requisitos da contratação, modelo de execução, modelo de gestão, critérios de medição e de pagamento, forma de seleção do fornecedor, estimativas do valor da contratação e, não se tratando de registro de preços, adequação orçamentária?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45E18" w14:textId="3C1BAB4B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32DDA">
              <w:t>X</w:t>
            </w:r>
            <w:proofErr w:type="gramEnd"/>
            <w:r>
              <w:t xml:space="preserve">   ) Sim</w:t>
            </w:r>
          </w:p>
          <w:p w14:paraId="5E6A82E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372CBCF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B5DC0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802E541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942C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19. Caso o TR contemple exigências de qualificação técnica ou econômica, elas foram justificadas no processo?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4AD6E" w14:textId="534201E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5B242F">
              <w:t>X</w:t>
            </w:r>
            <w:proofErr w:type="gramEnd"/>
            <w:r>
              <w:t xml:space="preserve">   ) Sim</w:t>
            </w:r>
          </w:p>
          <w:p w14:paraId="440E3193" w14:textId="0134643D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6F909B5B" w14:textId="0BF62CF6" w:rsidR="003A0AD4" w:rsidRDefault="003A0AD4" w:rsidP="00197930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4F2CA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3B51F4D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1DF7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20. Caso o TR contemple exigências de qualificação técnica, elas são específicas e objetivas?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6541B" w14:textId="6A2BD273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197930">
              <w:t xml:space="preserve"> X</w:t>
            </w:r>
            <w:proofErr w:type="gramEnd"/>
            <w:r>
              <w:t xml:space="preserve">    ) Sim</w:t>
            </w:r>
          </w:p>
          <w:p w14:paraId="54559062" w14:textId="13306FCF" w:rsidR="003A0AD4" w:rsidRDefault="00197930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</w:t>
            </w:r>
            <w:r w:rsidR="003A0AD4">
              <w:t xml:space="preserve"> ) Não</w:t>
            </w:r>
          </w:p>
          <w:p w14:paraId="7190F41D" w14:textId="142CB69D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1E7A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303CECD4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A0ABC" w14:textId="0CD72E18" w:rsidR="003A0AD4" w:rsidRDefault="003A0AD4" w:rsidP="00690CBC">
            <w:pPr>
              <w:widowControl w:val="0"/>
              <w:spacing w:line="276" w:lineRule="auto"/>
              <w:ind w:hanging="2"/>
              <w:jc w:val="both"/>
            </w:pPr>
            <w:r>
              <w:t xml:space="preserve">21. Caso o TR contemple exigências de qualificação técnica ou econômica e o objeto licitatório refira-se a contratações </w:t>
            </w:r>
            <w:r>
              <w:lastRenderedPageBreak/>
              <w:t xml:space="preserve">para: a) entrega imediata; b) contratações em valores inferiores a 1/4 (um quarto) do limite para dispensa de licitação para compras em geral, ou; c) contratações de produto para pesquisa e desenvolvimento até o valor de R$324.122,46 (valor atualizado anualmente), houve justificativa para não </w:t>
            </w:r>
            <w:proofErr w:type="gramStart"/>
            <w:r>
              <w:t>dispensá-las</w:t>
            </w:r>
            <w:proofErr w:type="gramEnd"/>
            <w:r>
              <w:t>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A9E19" w14:textId="1E877241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lastRenderedPageBreak/>
              <w:t xml:space="preserve">( </w:t>
            </w:r>
            <w:r w:rsidR="00690CBC">
              <w:t>X</w:t>
            </w:r>
            <w:proofErr w:type="gramEnd"/>
            <w:r>
              <w:t xml:space="preserve">  ) Sim</w:t>
            </w:r>
          </w:p>
          <w:p w14:paraId="10BFE9B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D75FA02" w14:textId="65DEDAE3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lastRenderedPageBreak/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4E11D" w14:textId="4D36DC36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862E35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64BF2" w14:textId="20A998E5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22. Ao final da elaboração do TR, houve avaliação quanto à necessidade de classificá-lo nos termos da Lei nº 12.527, de 18 de novembro de 2011?</w:t>
            </w:r>
            <w:r w:rsidR="00690CBC" w:rsidRPr="00690CBC">
              <w:rPr>
                <w:vertAlign w:val="superscript"/>
              </w:rPr>
              <w:t xml:space="preserve"> 5</w:t>
            </w:r>
            <w:r>
              <w:t xml:space="preserve">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C4EF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3E5E4195" w14:textId="43F2D2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6F4AB3">
              <w:t>X</w:t>
            </w:r>
            <w:proofErr w:type="gramEnd"/>
            <w:r>
              <w:t xml:space="preserve">   ) Não</w:t>
            </w:r>
          </w:p>
          <w:p w14:paraId="4106C187" w14:textId="4D58500A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 w:rsidR="006F4AB3">
              <w:t xml:space="preserve"> </w:t>
            </w:r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B2E10" w14:textId="21D92C36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29108FD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978E5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23. Foram utilizados os modelos padronizados de instrumentos contratuais da Procuradoria Geral do Município, com eventuais alterações destacadas e justificadas?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FCAAC" w14:textId="717B7BFA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32DDA">
              <w:t>X</w:t>
            </w:r>
            <w:proofErr w:type="gramEnd"/>
            <w:r>
              <w:t xml:space="preserve">   ) Sim</w:t>
            </w:r>
          </w:p>
          <w:p w14:paraId="57EF0E6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907C70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A3F71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58D311FD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C0BD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24. Os autos estão instruídos com o edital da licitação?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023C7" w14:textId="2F2B6A89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6F4AB3">
              <w:t>X</w:t>
            </w:r>
            <w:proofErr w:type="gramEnd"/>
            <w:r>
              <w:t xml:space="preserve">   ) Sim</w:t>
            </w:r>
          </w:p>
          <w:p w14:paraId="35398B4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7BA19BC7" w14:textId="3ADC4E23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 w:rsidR="006F4AB3">
              <w:t xml:space="preserve"> </w:t>
            </w:r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211D7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192B77D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5E92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25. Caso seja adotado o critério de julgamento por maior desconto, o preço estimado ou o máximo aceitável consta do edital da licitação?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F8B7D" w14:textId="0557D17B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BF5F17">
              <w:t>X</w:t>
            </w:r>
            <w:proofErr w:type="gramEnd"/>
            <w:r>
              <w:t xml:space="preserve"> ) Sim</w:t>
            </w:r>
          </w:p>
          <w:p w14:paraId="1D8704F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5FD6474D" w14:textId="7A98505E" w:rsidR="003A0AD4" w:rsidRDefault="003A0AD4" w:rsidP="006F4AB3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BF5F17">
              <w:t xml:space="preserve"> </w:t>
            </w:r>
            <w:proofErr w:type="gramEnd"/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A516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49A862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5F7AB" w14:textId="6B9734CE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26. Caso o objeto contemple itens com valores inferiores a R$80.000,00, eles foram destinados às ME/</w:t>
            </w:r>
            <w:proofErr w:type="spellStart"/>
            <w:r>
              <w:t>EPPs</w:t>
            </w:r>
            <w:proofErr w:type="spellEnd"/>
            <w:r>
              <w:t xml:space="preserve"> e entidades equiparadas ou foi justificada a não exclusividade?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B6358" w14:textId="3FEC4BF0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DB247D">
              <w:t>X</w:t>
            </w:r>
            <w:proofErr w:type="gramEnd"/>
            <w:r>
              <w:t xml:space="preserve">   ) Sim</w:t>
            </w:r>
          </w:p>
          <w:p w14:paraId="3F2EEE8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681766E" w14:textId="56153FE6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91515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C7927A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9FAA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27. Foi mantida no edital cláusula com índice de reajustamento de preços, com data-base vinculada à data do orçamento estimado?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1F377" w14:textId="71A81571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7B437C">
              <w:t>X</w:t>
            </w:r>
            <w:proofErr w:type="gramEnd"/>
            <w:r>
              <w:t xml:space="preserve">   ) Sim</w:t>
            </w:r>
          </w:p>
          <w:p w14:paraId="17D626C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D9A4E3A" w14:textId="117D68FE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7C7C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74BDA8C1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2978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28. Caso tenha sido vedada a participação de cooperativas, consta justificativa nos autos?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B942C" w14:textId="63E6C475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40602125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2E45505" w14:textId="4175B630" w:rsidR="003A0AD4" w:rsidRDefault="003A0AD4" w:rsidP="007B437C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7B437C">
              <w:t xml:space="preserve"> </w:t>
            </w:r>
            <w:r w:rsidR="00C42082">
              <w:t>X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E6CB8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440748D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FF31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29. Caso tenha sido vedada a participação de consórcios, consta justificativa nos autos?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E9B3E" w14:textId="00E0AB90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09366F1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850AFD5" w14:textId="065BC556" w:rsidR="003A0AD4" w:rsidRDefault="00C42082" w:rsidP="007B437C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 X</w:t>
            </w:r>
            <w:proofErr w:type="gramEnd"/>
            <w:r w:rsidR="003A0AD4"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63621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</w:tbl>
    <w:p w14:paraId="6682F497" w14:textId="77777777" w:rsidR="003A0AD4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</w:p>
    <w:p w14:paraId="31EC1B55" w14:textId="5292E0A7" w:rsidR="006F4AB3" w:rsidRDefault="006F4AB3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  <w:r>
        <w:t>Observações:</w:t>
      </w:r>
    </w:p>
    <w:p w14:paraId="3C8B99AA" w14:textId="66241BD1" w:rsidR="006F4AB3" w:rsidRDefault="006F4AB3" w:rsidP="006F4AB3">
      <w:pPr>
        <w:pStyle w:val="Pargrafoda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>
        <w:t>Justificado no DFD</w:t>
      </w:r>
    </w:p>
    <w:p w14:paraId="26F6D3B2" w14:textId="742F9765" w:rsidR="006F4AB3" w:rsidRDefault="006F4AB3" w:rsidP="006F4AB3">
      <w:pPr>
        <w:pStyle w:val="Pargrafoda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 w:rsidRPr="006F4AB3">
        <w:t>O ETP atende todos os itens obrigatórios</w:t>
      </w:r>
    </w:p>
    <w:p w14:paraId="60CFF799" w14:textId="41B6A741" w:rsidR="006F4AB3" w:rsidRDefault="00690CBC" w:rsidP="00690CBC">
      <w:pPr>
        <w:pStyle w:val="Pargrafoda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>
        <w:t>A</w:t>
      </w:r>
      <w:r w:rsidRPr="00690CBC">
        <w:t>rt. 15. Até a completa disponibilização do Sistema TR digital, para atendimento ao disposto nesta Instrução Normativa, o órgão ou entidade poderá utilizar outra ferramenta eletrônica para a elaboração do TR, desde que, ao final, seja apensado aos autos de contratação no sistema informatizado de controle e movimentação de processos administrativos eletrônico oficial.</w:t>
      </w:r>
    </w:p>
    <w:p w14:paraId="58292589" w14:textId="52B10428" w:rsidR="00690CBC" w:rsidRDefault="00690CBC" w:rsidP="00690CBC">
      <w:pPr>
        <w:pStyle w:val="Pargrafoda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 w:rsidRPr="00690CBC">
        <w:t xml:space="preserve">Não foi utilizado a minuta padronizada do Termo de Referência da Advocacia-Geral União, visto que o modelo utilizado no município foi disponibilizado pela </w:t>
      </w:r>
      <w:r>
        <w:t>Procuradoria Jurídica</w:t>
      </w:r>
      <w:r w:rsidRPr="00690CBC">
        <w:t>.</w:t>
      </w:r>
    </w:p>
    <w:p w14:paraId="55CC3857" w14:textId="523F6825" w:rsidR="00690CBC" w:rsidRDefault="00690CBC" w:rsidP="00BE3A52">
      <w:pPr>
        <w:pStyle w:val="Pargrafoda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>
        <w:lastRenderedPageBreak/>
        <w:t xml:space="preserve">O Art. 10° da IN/SEGES/ME N.81/2022 diz que, ao final da elaboração do TR, deve-se avaliar a necessidade de classificá-lo nos termos da Lei nº 12.527, de 18 de novembro de 2011. </w:t>
      </w:r>
    </w:p>
    <w:p w14:paraId="3709A906" w14:textId="4D41F86D" w:rsidR="00690CBC" w:rsidRDefault="00690CBC" w:rsidP="00690CBC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A Lei nº 12.527, de 18 de novembro de 2011. traz em sua Seção II: Da Classificação da Informação quanto ao Grau</w:t>
      </w:r>
      <w:r w:rsidR="005B242F">
        <w:t xml:space="preserve"> </w:t>
      </w:r>
      <w:r>
        <w:t>e Prazos de Sigilo – Art. 23, que:</w:t>
      </w:r>
    </w:p>
    <w:p w14:paraId="69B3194E" w14:textId="60D004B0" w:rsidR="00690CBC" w:rsidRDefault="00690CBC" w:rsidP="00690CB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São consideradas imprescindíveis à segurança da sociedade ou do Estado e, portanto, passíveis de classificação as informações cuja divulgação ou acesso irrestrito possam:</w:t>
      </w:r>
    </w:p>
    <w:p w14:paraId="16DEAD0A" w14:textId="77777777" w:rsidR="00690CBC" w:rsidRDefault="00690CBC" w:rsidP="00690CBC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 xml:space="preserve">I - </w:t>
      </w:r>
      <w:proofErr w:type="gramStart"/>
      <w:r>
        <w:t>pôr</w:t>
      </w:r>
      <w:proofErr w:type="gramEnd"/>
      <w:r>
        <w:t xml:space="preserve"> em risco a defesa e a soberania nacionais ou a integridade do território nacional;</w:t>
      </w:r>
    </w:p>
    <w:p w14:paraId="7A9945FA" w14:textId="36A73FA8" w:rsidR="00690CBC" w:rsidRDefault="00690CBC" w:rsidP="00690CBC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 xml:space="preserve">II - </w:t>
      </w:r>
      <w:proofErr w:type="gramStart"/>
      <w:r>
        <w:t>prejudicar</w:t>
      </w:r>
      <w:proofErr w:type="gramEnd"/>
      <w:r>
        <w:t xml:space="preserve"> ou pôr em risco a condução de negociações ou as relações internacionais do País, ou as que tenham sido fornecidas em caráter sigiloso por outros Estados e organismos internacionais;</w:t>
      </w:r>
    </w:p>
    <w:p w14:paraId="651E7524" w14:textId="77777777" w:rsidR="00690CBC" w:rsidRDefault="00690CBC" w:rsidP="00690CBC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III - pôr em risco a vida, a segurança ou a saúde da população;</w:t>
      </w:r>
    </w:p>
    <w:p w14:paraId="5C80C084" w14:textId="77777777" w:rsidR="00690CBC" w:rsidRDefault="00690CBC" w:rsidP="00690CBC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 xml:space="preserve">IV - </w:t>
      </w:r>
      <w:proofErr w:type="gramStart"/>
      <w:r>
        <w:t>oferecer</w:t>
      </w:r>
      <w:proofErr w:type="gramEnd"/>
      <w:r>
        <w:t xml:space="preserve"> elevado risco à estabilidade financeira, econômica ou monetária do País;</w:t>
      </w:r>
    </w:p>
    <w:p w14:paraId="52666B02" w14:textId="77777777" w:rsidR="00690CBC" w:rsidRDefault="00690CBC" w:rsidP="00690CBC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 xml:space="preserve">V - </w:t>
      </w:r>
      <w:proofErr w:type="gramStart"/>
      <w:r>
        <w:t>prejudicar ou causar</w:t>
      </w:r>
      <w:proofErr w:type="gramEnd"/>
      <w:r>
        <w:t xml:space="preserve"> risco a planos ou operações estratégicos das Forças Armadas;</w:t>
      </w:r>
    </w:p>
    <w:p w14:paraId="07B414D1" w14:textId="007F4425" w:rsidR="00690CBC" w:rsidRDefault="00690CBC" w:rsidP="00690CBC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 xml:space="preserve">VI - </w:t>
      </w:r>
      <w:proofErr w:type="gramStart"/>
      <w:r>
        <w:t>prejudicar ou causar</w:t>
      </w:r>
      <w:proofErr w:type="gramEnd"/>
      <w:r>
        <w:t xml:space="preserve"> risco a projetos de pesquisa e desenvolvimento científico ou tecnológico, assim como a sistemas, bens, instalações ou áreas de interesse estratégico nacional;</w:t>
      </w:r>
    </w:p>
    <w:p w14:paraId="6D6A4CD0" w14:textId="3B50111B" w:rsidR="00690CBC" w:rsidRDefault="00690CBC" w:rsidP="00690CBC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VII - pôr em risco a segurança de instituições ou de altas autoridades nacionais ou estrangeiras e seus familiares; ou</w:t>
      </w:r>
    </w:p>
    <w:p w14:paraId="1CB6D825" w14:textId="4DD58158" w:rsidR="00690CBC" w:rsidRDefault="00690CBC" w:rsidP="00690CBC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VIII - comprometer atividades de inteligência, bem como de investigação ou fiscalização em andamento, relacionadas com a prevenção ou repressão de infrações.</w:t>
      </w:r>
    </w:p>
    <w:p w14:paraId="310D2B7A" w14:textId="6DAF73FB" w:rsidR="00690CBC" w:rsidRDefault="00690CBC" w:rsidP="00690CBC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Art. 24. A informação em poder dos órgãos e entidades públicas, observado o seu teor e em razão de sua imprescindibilidade à segurança da sociedade ou do Estado, poderá ser classificada como ultrassecreta, secreta ou reservada.</w:t>
      </w:r>
    </w:p>
    <w:p w14:paraId="255B5FCF" w14:textId="1EC66006" w:rsidR="00690CBC" w:rsidRDefault="00690CBC" w:rsidP="00690CBC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 xml:space="preserve">Tendo em vista que os documentos pertencentes ao presente processo licitatório não se enquadram como sigilosos, informamos que as informações nele contidas não necessitam de classificação, e estarão disponíveis para consulta tão logo o </w:t>
      </w:r>
      <w:r w:rsidR="00644F7F">
        <w:t>processo</w:t>
      </w:r>
      <w:r>
        <w:t xml:space="preserve"> seja publicado.</w:t>
      </w:r>
    </w:p>
    <w:p w14:paraId="32E58C3C" w14:textId="4252FCEF" w:rsidR="00690CBC" w:rsidRDefault="00690CBC" w:rsidP="00C4208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</w:p>
    <w:p w14:paraId="49E1571B" w14:textId="77777777" w:rsidR="006F4AB3" w:rsidRDefault="006F4AB3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</w:p>
    <w:p w14:paraId="3ABF44F9" w14:textId="692A9355" w:rsidR="001A7F88" w:rsidRDefault="00405A53" w:rsidP="001A7F88">
      <w:pPr>
        <w:spacing w:line="360" w:lineRule="auto"/>
        <w:ind w:hanging="2"/>
        <w:jc w:val="both"/>
        <w:rPr>
          <w:rFonts w:eastAsia="Merriweather"/>
          <w:i/>
        </w:rPr>
      </w:pPr>
      <w:r>
        <w:rPr>
          <w:rFonts w:eastAsia="Merriweather"/>
          <w:i/>
        </w:rPr>
        <w:t xml:space="preserve">      </w:t>
      </w:r>
      <w:r w:rsidR="001A7F88" w:rsidRPr="00F30B35">
        <w:rPr>
          <w:rFonts w:eastAsia="Merriweather"/>
          <w:i/>
        </w:rPr>
        <w:t>Bandeirante</w:t>
      </w:r>
      <w:r w:rsidR="00BF5F17">
        <w:rPr>
          <w:rFonts w:eastAsia="Merriweather"/>
          <w:i/>
        </w:rPr>
        <w:t xml:space="preserve">s, </w:t>
      </w:r>
      <w:r w:rsidR="0074320F">
        <w:rPr>
          <w:rFonts w:eastAsia="Merriweather"/>
          <w:i/>
        </w:rPr>
        <w:t>2</w:t>
      </w:r>
      <w:r w:rsidR="003149B2">
        <w:rPr>
          <w:rFonts w:eastAsia="Merriweather"/>
          <w:i/>
        </w:rPr>
        <w:t>9</w:t>
      </w:r>
      <w:r w:rsidR="00BF5F17">
        <w:rPr>
          <w:rFonts w:eastAsia="Merriweather"/>
          <w:i/>
        </w:rPr>
        <w:t xml:space="preserve"> de</w:t>
      </w:r>
      <w:r w:rsidR="003149B2">
        <w:rPr>
          <w:rFonts w:eastAsia="Merriweather"/>
          <w:i/>
        </w:rPr>
        <w:t xml:space="preserve"> maio</w:t>
      </w:r>
      <w:r w:rsidR="00BF5F17">
        <w:rPr>
          <w:rFonts w:eastAsia="Merriweather"/>
          <w:i/>
        </w:rPr>
        <w:t xml:space="preserve"> de 202</w:t>
      </w:r>
      <w:r w:rsidR="0074320F">
        <w:rPr>
          <w:rFonts w:eastAsia="Merriweather"/>
          <w:i/>
        </w:rPr>
        <w:t>5</w:t>
      </w:r>
      <w:r w:rsidR="00BF5F17">
        <w:rPr>
          <w:rFonts w:eastAsia="Merriweather"/>
          <w:i/>
        </w:rPr>
        <w:t>.</w:t>
      </w:r>
    </w:p>
    <w:p w14:paraId="3F56EC12" w14:textId="04AB37AC" w:rsidR="00405A53" w:rsidRDefault="00405A53" w:rsidP="001A7F88">
      <w:pPr>
        <w:spacing w:line="360" w:lineRule="auto"/>
        <w:ind w:hanging="2"/>
        <w:jc w:val="both"/>
        <w:rPr>
          <w:rFonts w:eastAsia="Merriweather"/>
          <w:i/>
        </w:rPr>
      </w:pPr>
    </w:p>
    <w:p w14:paraId="37837FC0" w14:textId="4AC8C06A" w:rsidR="00405A53" w:rsidRDefault="00405A53" w:rsidP="001A7F88">
      <w:pPr>
        <w:spacing w:line="360" w:lineRule="auto"/>
        <w:ind w:hanging="2"/>
        <w:jc w:val="both"/>
        <w:rPr>
          <w:rFonts w:eastAsia="Merriweather"/>
          <w:i/>
        </w:rPr>
      </w:pPr>
    </w:p>
    <w:p w14:paraId="128A9048" w14:textId="77777777" w:rsidR="00405A53" w:rsidRPr="00F30B35" w:rsidRDefault="00405A53" w:rsidP="001A7F88">
      <w:pPr>
        <w:spacing w:line="360" w:lineRule="auto"/>
        <w:ind w:hanging="2"/>
        <w:jc w:val="both"/>
        <w:rPr>
          <w:rFonts w:eastAsia="Merriweather"/>
          <w:i/>
        </w:rPr>
      </w:pPr>
    </w:p>
    <w:p w14:paraId="56C5C844" w14:textId="77777777" w:rsidR="001A7F88" w:rsidRDefault="001A7F88" w:rsidP="001A7F88">
      <w:pPr>
        <w:spacing w:line="360" w:lineRule="auto"/>
        <w:ind w:hanging="2"/>
        <w:jc w:val="both"/>
        <w:rPr>
          <w:rFonts w:eastAsia="Merriweather"/>
          <w:i/>
        </w:rPr>
      </w:pPr>
      <w:r w:rsidRPr="00D24933">
        <w:rPr>
          <w:rFonts w:eastAsia="Merriweather"/>
          <w:i/>
        </w:rPr>
        <w:t xml:space="preserve"> </w:t>
      </w:r>
    </w:p>
    <w:p w14:paraId="7CA0C14D" w14:textId="77777777" w:rsidR="001A7F88" w:rsidRPr="00D24933" w:rsidRDefault="001A7F88" w:rsidP="001A7F88">
      <w:pPr>
        <w:spacing w:line="360" w:lineRule="auto"/>
        <w:ind w:hanging="2"/>
        <w:jc w:val="both"/>
        <w:rPr>
          <w:rFonts w:eastAsia="Merriweather"/>
          <w:i/>
        </w:rPr>
      </w:pPr>
    </w:p>
    <w:p w14:paraId="3E2496B1" w14:textId="69251E7C" w:rsidR="001A7F88" w:rsidRDefault="001A7F88" w:rsidP="001A7F88">
      <w:pPr>
        <w:spacing w:line="360" w:lineRule="auto"/>
        <w:ind w:hanging="2"/>
        <w:jc w:val="center"/>
        <w:rPr>
          <w:rFonts w:eastAsia="Arial"/>
        </w:rPr>
      </w:pPr>
      <w:r w:rsidRPr="00D24933">
        <w:rPr>
          <w:rFonts w:eastAsia="Arial"/>
        </w:rPr>
        <w:t>__________________________________</w:t>
      </w:r>
    </w:p>
    <w:p w14:paraId="500F5A5B" w14:textId="68B6834E" w:rsidR="00BF5F17" w:rsidRDefault="0074320F" w:rsidP="001A7F88">
      <w:pPr>
        <w:spacing w:line="360" w:lineRule="auto"/>
        <w:ind w:hanging="2"/>
        <w:jc w:val="center"/>
        <w:rPr>
          <w:rFonts w:eastAsia="Arial"/>
        </w:rPr>
      </w:pPr>
      <w:r>
        <w:rPr>
          <w:rFonts w:eastAsia="Arial"/>
        </w:rPr>
        <w:t>ALINE FIRMINO NEVES VASCONCELOS</w:t>
      </w:r>
    </w:p>
    <w:p w14:paraId="124D095D" w14:textId="7A5FC231" w:rsidR="00BF5F17" w:rsidRPr="00D24933" w:rsidRDefault="00215BE5" w:rsidP="001A7F88">
      <w:pPr>
        <w:spacing w:line="360" w:lineRule="auto"/>
        <w:ind w:hanging="2"/>
        <w:jc w:val="center"/>
        <w:rPr>
          <w:rFonts w:eastAsia="Arial"/>
        </w:rPr>
      </w:pPr>
      <w:r>
        <w:rPr>
          <w:rFonts w:eastAsia="Arial"/>
        </w:rPr>
        <w:t>SECRETARIA DE EDUCAÇÃO, CULTURA E ESPORTES</w:t>
      </w:r>
    </w:p>
    <w:sectPr w:rsidR="00BF5F17" w:rsidRPr="00D24933" w:rsidSect="003A0AD4">
      <w:headerReference w:type="default" r:id="rId7"/>
      <w:footerReference w:type="default" r:id="rId8"/>
      <w:pgSz w:w="11906" w:h="16838"/>
      <w:pgMar w:top="-2694" w:right="1274" w:bottom="720" w:left="993" w:header="751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187D0" w14:textId="77777777" w:rsidR="00EE6585" w:rsidRDefault="00EE6585">
      <w:r>
        <w:separator/>
      </w:r>
    </w:p>
  </w:endnote>
  <w:endnote w:type="continuationSeparator" w:id="0">
    <w:p w14:paraId="6F02EAC0" w14:textId="77777777" w:rsidR="00EE6585" w:rsidRDefault="00EE6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282BE" w14:textId="77777777" w:rsidR="00B133A8" w:rsidRPr="00C46C55" w:rsidRDefault="00D36A57" w:rsidP="00136020">
    <w:pPr>
      <w:pStyle w:val="Rodap"/>
      <w:jc w:val="center"/>
    </w:pPr>
    <w:r w:rsidRPr="00C46C55">
      <w:t xml:space="preserve">Rua Frei Rafael </w:t>
    </w:r>
    <w:proofErr w:type="spellStart"/>
    <w:r w:rsidRPr="00C46C55">
      <w:t>Proner</w:t>
    </w:r>
    <w:proofErr w:type="spellEnd"/>
    <w:r w:rsidRPr="00C46C55">
      <w:t xml:space="preserve">, 1.457 – Centro - </w:t>
    </w:r>
    <w:proofErr w:type="spellStart"/>
    <w:r w:rsidRPr="00C46C55">
      <w:t>Cx</w:t>
    </w:r>
    <w:proofErr w:type="spellEnd"/>
    <w:r w:rsidRPr="00C46C55">
      <w:t xml:space="preserve"> Postal 281 CEP 86360-000 Tel.43 3542-4525 </w:t>
    </w:r>
  </w:p>
  <w:p w14:paraId="606E563D" w14:textId="77777777" w:rsidR="00B133A8" w:rsidRPr="00C46C55" w:rsidRDefault="00D36A57" w:rsidP="00136020">
    <w:pPr>
      <w:pStyle w:val="Rodap"/>
      <w:jc w:val="center"/>
    </w:pPr>
    <w:r w:rsidRPr="00C46C55">
      <w:t>CNPJ/MF 76.235.753/0001-48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3BDC9" w14:textId="77777777" w:rsidR="00EE6585" w:rsidRDefault="00EE6585">
      <w:r>
        <w:separator/>
      </w:r>
    </w:p>
  </w:footnote>
  <w:footnote w:type="continuationSeparator" w:id="0">
    <w:p w14:paraId="570C95A8" w14:textId="77777777" w:rsidR="00EE6585" w:rsidRDefault="00EE65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64"/>
    </w:tblGrid>
    <w:tr w:rsidR="002B7445" w14:paraId="593FD4BF" w14:textId="77777777" w:rsidTr="0007430F">
      <w:trPr>
        <w:trHeight w:val="206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72B939E5" w14:textId="0A6986C0" w:rsidR="00B133A8" w:rsidRDefault="00550F26" w:rsidP="002B7445">
          <w:pPr>
            <w:rPr>
              <w:sz w:val="3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839401A" wp14:editId="125ABD88">
                    <wp:simplePos x="0" y="0"/>
                    <wp:positionH relativeFrom="column">
                      <wp:posOffset>1134745</wp:posOffset>
                    </wp:positionH>
                    <wp:positionV relativeFrom="paragraph">
                      <wp:posOffset>208915</wp:posOffset>
                    </wp:positionV>
                    <wp:extent cx="5124450" cy="1114425"/>
                    <wp:effectExtent l="0" t="0" r="19050" b="28575"/>
                    <wp:wrapNone/>
                    <wp:docPr id="3" name="Caixa de texto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124450" cy="1114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5B687CD" w14:textId="77777777" w:rsidR="00B133A8" w:rsidRPr="003A0AD4" w:rsidRDefault="00D36A57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 w:rsidRPr="003A0AD4">
                                  <w:rPr>
                                    <w:b/>
                                    <w:sz w:val="32"/>
                                  </w:rPr>
                                  <w:t>PREFEITURA MUNICIPAL DE BANDEIRANTES</w:t>
                                </w:r>
                              </w:p>
                              <w:p w14:paraId="36848662" w14:textId="77777777" w:rsidR="00B133A8" w:rsidRPr="003A0AD4" w:rsidRDefault="00D36A57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spacing w:after="120"/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 w:rsidRPr="003A0AD4">
                                  <w:rPr>
                                    <w:b/>
                                    <w:sz w:val="32"/>
                                  </w:rPr>
                                  <w:t>Estado do Paraná</w:t>
                                </w:r>
                              </w:p>
                              <w:p w14:paraId="15243F50" w14:textId="77777777" w:rsidR="00B133A8" w:rsidRPr="003A0AD4" w:rsidRDefault="00B133A8" w:rsidP="002B7445">
                                <w:pPr>
                                  <w:jc w:val="center"/>
                                  <w:rPr>
                                    <w:sz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839401A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6" type="#_x0000_t202" style="position:absolute;margin-left:89.35pt;margin-top:16.45pt;width:403.5pt;height:8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" fillcolor="white [3201]" strokecolor="white [3212]" strokeweight=".5pt">
                    <v:textbox>
                      <w:txbxContent>
                        <w:p w14:paraId="35B687CD" w14:textId="77777777" w:rsidR="00B133A8" w:rsidRPr="003A0AD4" w:rsidRDefault="00D36A57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jc w:val="center"/>
                            <w:rPr>
                              <w:b/>
                              <w:sz w:val="32"/>
                            </w:rPr>
                          </w:pPr>
                          <w:r w:rsidRPr="003A0AD4">
                            <w:rPr>
                              <w:b/>
                              <w:sz w:val="32"/>
                            </w:rPr>
                            <w:t>PREFEITURA MUNICIPAL DE BANDEIRANTES</w:t>
                          </w:r>
                        </w:p>
                        <w:p w14:paraId="36848662" w14:textId="77777777" w:rsidR="00B133A8" w:rsidRPr="003A0AD4" w:rsidRDefault="00D36A57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spacing w:after="120"/>
                            <w:jc w:val="center"/>
                            <w:rPr>
                              <w:b/>
                              <w:sz w:val="32"/>
                            </w:rPr>
                          </w:pPr>
                          <w:r w:rsidRPr="003A0AD4">
                            <w:rPr>
                              <w:b/>
                              <w:sz w:val="32"/>
                            </w:rPr>
                            <w:t>Estado do Paraná</w:t>
                          </w:r>
                        </w:p>
                        <w:p w14:paraId="15243F50" w14:textId="77777777" w:rsidR="00B133A8" w:rsidRPr="003A0AD4" w:rsidRDefault="00B133A8" w:rsidP="002B7445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3A0AD4" w:rsidRPr="00A14E8F">
            <w:object w:dxaOrig="1728" w:dyaOrig="1872" w14:anchorId="032822D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3pt;height:99.8pt">
                <v:imagedata r:id="rId1" o:title=""/>
              </v:shape>
              <o:OLEObject Type="Embed" ProgID="PBrush" ShapeID="_x0000_i1025" DrawAspect="Content" ObjectID="_1810038765" r:id="rId2"/>
            </w:object>
          </w:r>
        </w:p>
        <w:p w14:paraId="46EEFBD4" w14:textId="77777777" w:rsidR="00B133A8" w:rsidRDefault="00B133A8" w:rsidP="002B7445">
          <w:pPr>
            <w:pStyle w:val="Cabealho"/>
            <w:tabs>
              <w:tab w:val="right" w:pos="9356"/>
            </w:tabs>
            <w:spacing w:before="120"/>
            <w:jc w:val="center"/>
            <w:rPr>
              <w:sz w:val="36"/>
            </w:rPr>
          </w:pPr>
        </w:p>
      </w:tc>
    </w:tr>
    <w:tr w:rsidR="002B7445" w14:paraId="029AEAC5" w14:textId="77777777" w:rsidTr="0007430F">
      <w:trPr>
        <w:trHeight w:val="58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00D19056" w14:textId="77777777" w:rsidR="00B133A8" w:rsidRPr="00C32302" w:rsidRDefault="00B133A8" w:rsidP="002B7445">
          <w:pPr>
            <w:pStyle w:val="Cabealho"/>
            <w:tabs>
              <w:tab w:val="right" w:pos="9356"/>
            </w:tabs>
            <w:rPr>
              <w:sz w:val="40"/>
            </w:rPr>
          </w:pPr>
        </w:p>
      </w:tc>
    </w:tr>
  </w:tbl>
  <w:p w14:paraId="0C2D2B89" w14:textId="77777777" w:rsidR="00B133A8" w:rsidRDefault="00D36A57" w:rsidP="005C7826">
    <w:pPr>
      <w:pStyle w:val="Cabealho"/>
    </w:pPr>
    <w:r>
      <w:ptab w:relativeTo="margin" w:alignment="left" w:leader="none"/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5CC293B" wp14:editId="74568198">
              <wp:simplePos x="0" y="0"/>
              <wp:positionH relativeFrom="column">
                <wp:posOffset>-405765</wp:posOffset>
              </wp:positionH>
              <wp:positionV relativeFrom="paragraph">
                <wp:posOffset>-118110</wp:posOffset>
              </wp:positionV>
              <wp:extent cx="1257300" cy="1307465"/>
              <wp:effectExtent l="3810" t="0" r="0" b="1270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57300" cy="1307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62F01D" w14:textId="77777777" w:rsidR="00B133A8" w:rsidRDefault="00B133A8" w:rsidP="005C7826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CC293B" id="Retângulo 1" o:spid="_x0000_s1027" style="position:absolute;margin-left:-31.95pt;margin-top:-9.3pt;width:99pt;height:10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" o:allowincell="f" stroked="f" strokeweight="0">
              <v:textbox style="mso-fit-shape-to-text:t" inset="0,0,0,0">
                <w:txbxContent>
                  <w:p w14:paraId="7962F01D" w14:textId="77777777" w:rsidR="00B133A8" w:rsidRDefault="00B133A8" w:rsidP="005C7826">
                    <w:pPr>
                      <w:jc w:val="right"/>
                    </w:pPr>
                  </w:p>
                </w:txbxContent>
              </v:textbox>
            </v:rect>
          </w:pict>
        </mc:Fallback>
      </mc:AlternateContent>
    </w:r>
  </w:p>
  <w:p w14:paraId="3BEBECF0" w14:textId="77777777" w:rsidR="00B133A8" w:rsidRPr="005C7826" w:rsidRDefault="00B133A8" w:rsidP="005C782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441EE0"/>
    <w:multiLevelType w:val="hybridMultilevel"/>
    <w:tmpl w:val="E820C4D6"/>
    <w:lvl w:ilvl="0" w:tplc="6ABE5756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505E6EA5"/>
    <w:multiLevelType w:val="hybridMultilevel"/>
    <w:tmpl w:val="46C69BD2"/>
    <w:lvl w:ilvl="0" w:tplc="DE4CC230">
      <w:start w:val="1"/>
      <w:numFmt w:val="decimal"/>
      <w:lvlText w:val="%1-"/>
      <w:lvlJc w:val="left"/>
      <w:pPr>
        <w:ind w:left="35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A57"/>
    <w:rsid w:val="00084C25"/>
    <w:rsid w:val="00093290"/>
    <w:rsid w:val="00194359"/>
    <w:rsid w:val="00197930"/>
    <w:rsid w:val="001A7F88"/>
    <w:rsid w:val="00215BE5"/>
    <w:rsid w:val="002D0084"/>
    <w:rsid w:val="002E678D"/>
    <w:rsid w:val="00311F3B"/>
    <w:rsid w:val="003126E7"/>
    <w:rsid w:val="003149B2"/>
    <w:rsid w:val="00320D00"/>
    <w:rsid w:val="00336089"/>
    <w:rsid w:val="00370366"/>
    <w:rsid w:val="00375F29"/>
    <w:rsid w:val="0038457A"/>
    <w:rsid w:val="003A0AD4"/>
    <w:rsid w:val="003C6511"/>
    <w:rsid w:val="00405A53"/>
    <w:rsid w:val="004665C9"/>
    <w:rsid w:val="004A2DCE"/>
    <w:rsid w:val="00534DEC"/>
    <w:rsid w:val="00550F26"/>
    <w:rsid w:val="00571BB1"/>
    <w:rsid w:val="005B242F"/>
    <w:rsid w:val="00625E37"/>
    <w:rsid w:val="0062685E"/>
    <w:rsid w:val="00635CF2"/>
    <w:rsid w:val="00644F7F"/>
    <w:rsid w:val="006829FA"/>
    <w:rsid w:val="00690CBC"/>
    <w:rsid w:val="006B139C"/>
    <w:rsid w:val="006F44A4"/>
    <w:rsid w:val="006F4AB3"/>
    <w:rsid w:val="00701728"/>
    <w:rsid w:val="00733392"/>
    <w:rsid w:val="0074320F"/>
    <w:rsid w:val="007520A5"/>
    <w:rsid w:val="007559A5"/>
    <w:rsid w:val="00764604"/>
    <w:rsid w:val="007B437C"/>
    <w:rsid w:val="007D7920"/>
    <w:rsid w:val="00812234"/>
    <w:rsid w:val="008226D9"/>
    <w:rsid w:val="0082572A"/>
    <w:rsid w:val="00827CEA"/>
    <w:rsid w:val="0090716C"/>
    <w:rsid w:val="009829B8"/>
    <w:rsid w:val="009A73E1"/>
    <w:rsid w:val="00B133A8"/>
    <w:rsid w:val="00B27C39"/>
    <w:rsid w:val="00B3652A"/>
    <w:rsid w:val="00B446FF"/>
    <w:rsid w:val="00B811B1"/>
    <w:rsid w:val="00B96081"/>
    <w:rsid w:val="00BB6CF1"/>
    <w:rsid w:val="00BF5F17"/>
    <w:rsid w:val="00C32DDA"/>
    <w:rsid w:val="00C42082"/>
    <w:rsid w:val="00C46C55"/>
    <w:rsid w:val="00D30244"/>
    <w:rsid w:val="00D36A57"/>
    <w:rsid w:val="00D65D00"/>
    <w:rsid w:val="00D91DE7"/>
    <w:rsid w:val="00DB247D"/>
    <w:rsid w:val="00E75330"/>
    <w:rsid w:val="00E94C06"/>
    <w:rsid w:val="00ED4FDF"/>
    <w:rsid w:val="00EE6585"/>
    <w:rsid w:val="00F04A63"/>
    <w:rsid w:val="00FE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E67C63"/>
  <w15:chartTrackingRefBased/>
  <w15:docId w15:val="{04011141-156E-485B-8F58-F79F58336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6A5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D36A5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nhideWhenUsed/>
    <w:rsid w:val="00D36A5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50F2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0F26"/>
    <w:rPr>
      <w:rFonts w:ascii="Segoe UI" w:eastAsia="Times New Roman" w:hAnsi="Segoe UI" w:cs="Segoe UI"/>
      <w:sz w:val="18"/>
      <w:szCs w:val="18"/>
      <w:lang w:eastAsia="pt-BR"/>
    </w:rPr>
  </w:style>
  <w:style w:type="table" w:styleId="Tabelacomgrade">
    <w:name w:val="Table Grid"/>
    <w:basedOn w:val="Tabelanormal"/>
    <w:uiPriority w:val="39"/>
    <w:rsid w:val="003C6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E94C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1306</Words>
  <Characters>7054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2025-05-29T18:46:00Z</cp:lastPrinted>
  <dcterms:created xsi:type="dcterms:W3CDTF">2025-01-31T17:51:00Z</dcterms:created>
  <dcterms:modified xsi:type="dcterms:W3CDTF">2025-05-29T18:46:00Z</dcterms:modified>
</cp:coreProperties>
</file>